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D52FF" w14:textId="77777777" w:rsidR="00585D6B" w:rsidRDefault="00585D6B" w:rsidP="00585D6B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14:paraId="7FF5BE73" w14:textId="77777777" w:rsidR="00585D6B" w:rsidRDefault="00585D6B" w:rsidP="00585D6B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«Хиславичская средняя школа»</w:t>
      </w:r>
    </w:p>
    <w:p w14:paraId="11983C5D" w14:textId="77777777" w:rsidR="00585D6B" w:rsidRDefault="00585D6B" w:rsidP="00585D6B">
      <w:pPr>
        <w:pStyle w:val="a3"/>
        <w:shd w:val="clear" w:color="auto" w:fill="FFFFFF"/>
        <w:spacing w:before="0" w:beforeAutospacing="0" w:after="0" w:afterAutospacing="0" w:line="360" w:lineRule="auto"/>
        <w:ind w:right="-1" w:firstLine="851"/>
        <w:jc w:val="both"/>
        <w:rPr>
          <w:color w:val="000000"/>
          <w:sz w:val="28"/>
          <w:szCs w:val="28"/>
        </w:rPr>
      </w:pPr>
    </w:p>
    <w:p w14:paraId="1850758F" w14:textId="77777777" w:rsidR="00585D6B" w:rsidRDefault="00585D6B" w:rsidP="00585D6B">
      <w:pPr>
        <w:pStyle w:val="a3"/>
        <w:shd w:val="clear" w:color="auto" w:fill="FFFFFF"/>
        <w:spacing w:before="0" w:beforeAutospacing="0" w:after="0" w:afterAutospacing="0" w:line="360" w:lineRule="auto"/>
        <w:ind w:right="-1" w:firstLine="851"/>
        <w:jc w:val="both"/>
        <w:rPr>
          <w:color w:val="000000"/>
          <w:sz w:val="28"/>
          <w:szCs w:val="28"/>
        </w:rPr>
      </w:pPr>
    </w:p>
    <w:p w14:paraId="61BAA426" w14:textId="77777777" w:rsidR="00585D6B" w:rsidRDefault="00585D6B" w:rsidP="00585D6B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50381E4B" w14:textId="77777777" w:rsidR="00585D6B" w:rsidRDefault="00585D6B" w:rsidP="00585D6B">
      <w:pPr>
        <w:pStyle w:val="a3"/>
        <w:shd w:val="clear" w:color="auto" w:fill="FFFFFF"/>
        <w:spacing w:before="0" w:beforeAutospacing="0" w:after="0" w:afterAutospacing="0" w:line="360" w:lineRule="auto"/>
        <w:ind w:right="-1" w:firstLine="851"/>
        <w:jc w:val="both"/>
        <w:rPr>
          <w:color w:val="000000"/>
          <w:sz w:val="28"/>
          <w:szCs w:val="28"/>
        </w:rPr>
      </w:pPr>
    </w:p>
    <w:p w14:paraId="13EF10F2" w14:textId="77777777" w:rsidR="00585D6B" w:rsidRDefault="00585D6B" w:rsidP="00585D6B">
      <w:pPr>
        <w:pStyle w:val="a3"/>
        <w:shd w:val="clear" w:color="auto" w:fill="FFFFFF"/>
        <w:spacing w:before="0" w:beforeAutospacing="0" w:after="0" w:afterAutospacing="0" w:line="360" w:lineRule="auto"/>
        <w:ind w:right="-1" w:firstLine="851"/>
        <w:jc w:val="both"/>
        <w:rPr>
          <w:color w:val="000000"/>
          <w:sz w:val="28"/>
          <w:szCs w:val="28"/>
        </w:rPr>
      </w:pPr>
    </w:p>
    <w:p w14:paraId="5569C464" w14:textId="77777777" w:rsidR="00585D6B" w:rsidRDefault="00585D6B" w:rsidP="00585D6B">
      <w:pPr>
        <w:pStyle w:val="a3"/>
        <w:shd w:val="clear" w:color="auto" w:fill="FFFFFF"/>
        <w:spacing w:before="0" w:beforeAutospacing="0" w:after="0" w:afterAutospacing="0" w:line="360" w:lineRule="auto"/>
        <w:ind w:right="-1" w:firstLine="851"/>
        <w:jc w:val="both"/>
        <w:rPr>
          <w:color w:val="000000"/>
          <w:sz w:val="28"/>
          <w:szCs w:val="28"/>
        </w:rPr>
      </w:pPr>
    </w:p>
    <w:p w14:paraId="55A01E2C" w14:textId="77777777" w:rsidR="00585D6B" w:rsidRDefault="00585D6B" w:rsidP="00585D6B">
      <w:pPr>
        <w:pStyle w:val="a3"/>
        <w:shd w:val="clear" w:color="auto" w:fill="FFFFFF"/>
        <w:spacing w:before="0" w:beforeAutospacing="0" w:after="0" w:afterAutospacing="0" w:line="360" w:lineRule="auto"/>
        <w:ind w:right="-1" w:firstLine="851"/>
        <w:jc w:val="both"/>
        <w:rPr>
          <w:color w:val="000000"/>
          <w:sz w:val="28"/>
          <w:szCs w:val="28"/>
        </w:rPr>
      </w:pPr>
    </w:p>
    <w:p w14:paraId="7AB262C2" w14:textId="77777777" w:rsidR="00585D6B" w:rsidRDefault="00585D6B" w:rsidP="00585D6B">
      <w:pPr>
        <w:pStyle w:val="a3"/>
        <w:shd w:val="clear" w:color="auto" w:fill="FFFFFF"/>
        <w:spacing w:before="0" w:beforeAutospacing="0" w:after="0" w:afterAutospacing="0" w:line="360" w:lineRule="auto"/>
        <w:ind w:right="-1" w:firstLine="851"/>
        <w:jc w:val="both"/>
        <w:rPr>
          <w:color w:val="000000"/>
          <w:sz w:val="28"/>
          <w:szCs w:val="28"/>
        </w:rPr>
      </w:pPr>
    </w:p>
    <w:p w14:paraId="2883B872" w14:textId="77777777" w:rsidR="00585D6B" w:rsidRDefault="00585D6B" w:rsidP="00585D6B">
      <w:pPr>
        <w:pStyle w:val="a3"/>
        <w:shd w:val="clear" w:color="auto" w:fill="FFFFFF"/>
        <w:spacing w:before="0" w:beforeAutospacing="0" w:after="0" w:afterAutospacing="0" w:line="360" w:lineRule="auto"/>
        <w:ind w:right="-1" w:firstLine="851"/>
        <w:jc w:val="both"/>
        <w:rPr>
          <w:color w:val="000000"/>
          <w:sz w:val="28"/>
          <w:szCs w:val="28"/>
        </w:rPr>
      </w:pPr>
    </w:p>
    <w:p w14:paraId="6047AC94" w14:textId="77777777" w:rsidR="00585D6B" w:rsidRDefault="00585D6B" w:rsidP="00585D6B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</w:p>
    <w:p w14:paraId="38B48853" w14:textId="77777777" w:rsidR="00585D6B" w:rsidRDefault="00585D6B" w:rsidP="00585D6B">
      <w:pPr>
        <w:pStyle w:val="a3"/>
        <w:shd w:val="clear" w:color="auto" w:fill="FFFFFF"/>
        <w:spacing w:before="0" w:beforeAutospacing="0" w:after="0" w:afterAutospacing="0" w:line="360" w:lineRule="auto"/>
        <w:ind w:right="-1" w:firstLine="851"/>
        <w:jc w:val="center"/>
        <w:rPr>
          <w:color w:val="000000"/>
          <w:sz w:val="28"/>
          <w:szCs w:val="28"/>
        </w:rPr>
      </w:pPr>
    </w:p>
    <w:p w14:paraId="00DEBAD6" w14:textId="77777777" w:rsidR="00585D6B" w:rsidRDefault="00585D6B" w:rsidP="00585D6B">
      <w:pPr>
        <w:pStyle w:val="a4"/>
        <w:spacing w:line="360" w:lineRule="auto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Методическая разработка урока по курсу ОРКСЭ,</w:t>
      </w:r>
    </w:p>
    <w:p w14:paraId="7BB25FAE" w14:textId="7B6E41C8" w:rsidR="00585D6B" w:rsidRDefault="00585D6B" w:rsidP="00585D6B">
      <w:pPr>
        <w:pStyle w:val="a4"/>
        <w:spacing w:line="360" w:lineRule="auto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 xml:space="preserve">модуль «Основы </w:t>
      </w:r>
      <w:r w:rsidR="00137DCF">
        <w:rPr>
          <w:rFonts w:ascii="Times New Roman" w:hAnsi="Times New Roman"/>
          <w:b/>
          <w:sz w:val="32"/>
          <w:szCs w:val="28"/>
        </w:rPr>
        <w:t>светской этики</w:t>
      </w:r>
      <w:r>
        <w:rPr>
          <w:rFonts w:ascii="Times New Roman" w:hAnsi="Times New Roman"/>
          <w:b/>
          <w:sz w:val="32"/>
          <w:szCs w:val="28"/>
        </w:rPr>
        <w:t>»</w:t>
      </w:r>
    </w:p>
    <w:p w14:paraId="050DA268" w14:textId="77777777" w:rsidR="00585D6B" w:rsidRDefault="00585D6B" w:rsidP="00585D6B">
      <w:pPr>
        <w:pStyle w:val="a4"/>
        <w:spacing w:line="360" w:lineRule="auto"/>
        <w:jc w:val="center"/>
        <w:rPr>
          <w:rFonts w:ascii="Times New Roman" w:hAnsi="Times New Roman"/>
          <w:b/>
          <w:sz w:val="32"/>
          <w:szCs w:val="28"/>
        </w:rPr>
      </w:pPr>
    </w:p>
    <w:p w14:paraId="771C2919" w14:textId="77777777" w:rsidR="00585D6B" w:rsidRDefault="00585D6B" w:rsidP="00585D6B">
      <w:pPr>
        <w:pStyle w:val="a4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E61A290" w14:textId="77777777" w:rsidR="00585D6B" w:rsidRDefault="00585D6B" w:rsidP="00585D6B">
      <w:pPr>
        <w:pStyle w:val="a4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2A6392A" w14:textId="77777777" w:rsidR="00585D6B" w:rsidRDefault="00585D6B" w:rsidP="00585D6B">
      <w:pPr>
        <w:pStyle w:val="a4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DEBEBB4" w14:textId="77777777" w:rsidR="00585D6B" w:rsidRDefault="00585D6B" w:rsidP="00585D6B">
      <w:pPr>
        <w:pStyle w:val="a4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BE445C" w14:textId="77777777" w:rsidR="00585D6B" w:rsidRDefault="00585D6B" w:rsidP="00585D6B">
      <w:pPr>
        <w:pStyle w:val="a4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45173D0" w14:textId="77777777" w:rsidR="00585D6B" w:rsidRDefault="00585D6B" w:rsidP="00585D6B">
      <w:pPr>
        <w:pStyle w:val="a4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3D4A5BE" w14:textId="77777777" w:rsidR="00585D6B" w:rsidRDefault="00585D6B" w:rsidP="00585D6B">
      <w:pPr>
        <w:pStyle w:val="a4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501F4C9" w14:textId="27188662" w:rsidR="00F201C4" w:rsidRDefault="00F201C4" w:rsidP="00585D6B">
      <w:pPr>
        <w:pStyle w:val="a4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Автор работы:</w:t>
      </w:r>
    </w:p>
    <w:p w14:paraId="201908FD" w14:textId="4D960A69" w:rsidR="00585D6B" w:rsidRDefault="00585D6B" w:rsidP="00585D6B">
      <w:pPr>
        <w:pStyle w:val="a4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Ущеко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Валентина Михайловна</w:t>
      </w:r>
      <w:r w:rsidR="00F201C4">
        <w:rPr>
          <w:rFonts w:ascii="Times New Roman" w:hAnsi="Times New Roman"/>
          <w:b/>
          <w:sz w:val="28"/>
          <w:szCs w:val="28"/>
        </w:rPr>
        <w:t>,</w:t>
      </w:r>
    </w:p>
    <w:p w14:paraId="101A2F25" w14:textId="7CEEBF06" w:rsidR="00F201C4" w:rsidRDefault="00F201C4" w:rsidP="00585D6B">
      <w:pPr>
        <w:pStyle w:val="a4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учитель начальных классов</w:t>
      </w:r>
    </w:p>
    <w:p w14:paraId="7B7A8562" w14:textId="77777777" w:rsidR="00585D6B" w:rsidRDefault="00585D6B" w:rsidP="00585D6B">
      <w:pPr>
        <w:pStyle w:val="a4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5BF8A3" w14:textId="77777777" w:rsidR="00585D6B" w:rsidRDefault="00585D6B" w:rsidP="00585D6B">
      <w:pPr>
        <w:pStyle w:val="a4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15E5EC1" w14:textId="77777777" w:rsidR="00585D6B" w:rsidRDefault="00585D6B" w:rsidP="00585D6B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2021 год   </w:t>
      </w:r>
    </w:p>
    <w:p w14:paraId="0C65EE47" w14:textId="77777777" w:rsidR="00585D6B" w:rsidRDefault="00585D6B" w:rsidP="00585D6B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A0C60F" w14:textId="3ACDEBB1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Тема урока: Совесть</w:t>
      </w:r>
    </w:p>
    <w:p w14:paraId="04DB2DA8" w14:textId="77777777" w:rsidR="00585D6B" w:rsidRPr="003A348A" w:rsidRDefault="00585D6B" w:rsidP="003A348A">
      <w:pPr>
        <w:suppressAutoHyphens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A348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Тип урока: </w:t>
      </w:r>
      <w:r w:rsidRPr="003A348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открытие новых знаний</w:t>
      </w:r>
    </w:p>
    <w:p w14:paraId="6773316A" w14:textId="46EB5E6D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Цель урока: 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>формировать у учащихся понятие «совесть», как одно из морально-этических ценностей в обществе, культуру общения; развивать умение высказывать свое мнение, отстаивать его, а также умение признавать свои ошибки, анализировать и делать выводы; воспитывать чуткость, совестливость, ответственное отношение к своим поступкам, толерантное отношение к другим мнениям.</w:t>
      </w:r>
    </w:p>
    <w:p w14:paraId="493B8FDE" w14:textId="77777777" w:rsidR="00585D6B" w:rsidRPr="003A348A" w:rsidRDefault="00585D6B" w:rsidP="003A348A">
      <w:p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3A348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Задачи:</w:t>
      </w:r>
      <w:r w:rsidRPr="003A348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14:paraId="0D0B01C2" w14:textId="77777777" w:rsidR="00585D6B" w:rsidRPr="003A348A" w:rsidRDefault="00585D6B" w:rsidP="003A348A">
      <w:p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-раскрыть смысл и сформировать первоначальное представление о совести;</w:t>
      </w:r>
    </w:p>
    <w:p w14:paraId="7A4F153D" w14:textId="77777777" w:rsidR="00585D6B" w:rsidRPr="003A348A" w:rsidRDefault="00585D6B" w:rsidP="003A348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-учить анализировать свои поступки, взгляды и мнения.</w:t>
      </w:r>
    </w:p>
    <w:p w14:paraId="46EEB3FB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Формируемые УУД:</w:t>
      </w:r>
    </w:p>
    <w:p w14:paraId="4E7B7089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</w:t>
      </w:r>
    </w:p>
    <w:p w14:paraId="70991521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• проявление доброжелательности и эмоционально-нравственной отзывчивости, понимания и сопереживания чувствам других людей;</w:t>
      </w:r>
    </w:p>
    <w:p w14:paraId="3BCC7944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•  самостоятельность и личная ответственность за свои поступки на основе представлений о нравственных нормах, социальной справедливости и свободе.</w:t>
      </w:r>
    </w:p>
    <w:p w14:paraId="2E54FD4C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</w:p>
    <w:p w14:paraId="0D860D0D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• умение осуществлять информационный поиск для выполнения учебных заданий;</w:t>
      </w:r>
    </w:p>
    <w:p w14:paraId="6AAF674A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• 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коммуникаций;</w:t>
      </w:r>
    </w:p>
    <w:p w14:paraId="661A6B3B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• готовность слушать собеседника, вести диалог, признавать возможность существования различных точек зрения и права каждого иметь свою собственную;</w:t>
      </w:r>
    </w:p>
    <w:p w14:paraId="1E909F1C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</w:t>
      </w:r>
    </w:p>
    <w:p w14:paraId="2D34C57F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•  ценность человеческой жизни, установка личности поступать по совести;</w:t>
      </w:r>
    </w:p>
    <w:p w14:paraId="5C89682F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• знать духовные традиции народов России.</w:t>
      </w:r>
    </w:p>
    <w:p w14:paraId="1E6EC51E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и виды деятельности:</w:t>
      </w: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беседа, участие в учебном диалоге, комментированное чтение, работа в парах, групповая исследовательская работа, работа с иллюстративным материалом, самостоятельная работа с источником информации, выполнение творческой работы.</w:t>
      </w:r>
    </w:p>
    <w:p w14:paraId="1A8CD4E9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Формируемые термины и понятия.  </w:t>
      </w: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Совесть. Долг. Ответственность. Чуткость. Совестливость. Взаимопомощь. Толерантность.</w:t>
      </w:r>
    </w:p>
    <w:p w14:paraId="27D0AD49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урока: </w:t>
      </w:r>
    </w:p>
    <w:p w14:paraId="0B949DAB" w14:textId="57232925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учебник </w:t>
      </w:r>
      <w:r w:rsidR="00D27E57"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Основы </w:t>
      </w:r>
      <w:r w:rsidR="00D27E57"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светской этики» для 4 класса</w:t>
      </w: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М., «Просвещение», 2012.; </w:t>
      </w:r>
    </w:p>
    <w:p w14:paraId="5F715BEC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мультимедийное оборудование;</w:t>
      </w:r>
    </w:p>
    <w:p w14:paraId="29E07CFD" w14:textId="3B5B3548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электронные ресурсы: мультимедийная презентация, притча «Все в твоих руках», фонограмма песни «Дорогою добра», аудиозапись </w:t>
      </w:r>
      <w:proofErr w:type="gramStart"/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рассказа  А.</w:t>
      </w:r>
      <w:proofErr w:type="gramEnd"/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Гайдара «Совесть».</w:t>
      </w:r>
    </w:p>
    <w:p w14:paraId="2427C0C4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раздаточный материал, карточки для групповой работы.</w:t>
      </w:r>
    </w:p>
    <w:p w14:paraId="241AE44A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color w:val="000000"/>
          <w:sz w:val="28"/>
          <w:szCs w:val="28"/>
        </w:rPr>
        <w:t>Ход урока:</w:t>
      </w:r>
    </w:p>
    <w:p w14:paraId="36B4B07E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I. Организационный момент. Мотивация к учебной деятельности.</w:t>
      </w:r>
    </w:p>
    <w:p w14:paraId="4CE3A1CC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Добрый день, ребята! Я рада вновь видеть ваши лица, ваши глаза. И думаю, что сегодняшний урок принесёт нам всем радость общения друг с другом.</w:t>
      </w:r>
    </w:p>
    <w:p w14:paraId="53C2E8A6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Давайте настроимся на хорошую, благодатную работу на уроке. Создадим друг другу хорошее рабочее настроение. Улыбнитесь друг другу!</w:t>
      </w:r>
    </w:p>
    <w:p w14:paraId="77640477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І. Актуализация знаний. Введение в тему</w:t>
      </w:r>
    </w:p>
    <w:p w14:paraId="530C331A" w14:textId="77777777" w:rsidR="00585D6B" w:rsidRPr="003A348A" w:rsidRDefault="00585D6B" w:rsidP="003A348A">
      <w:pPr>
        <w:shd w:val="clear" w:color="auto" w:fill="FFFFFF"/>
        <w:suppressAutoHyphens w:val="0"/>
        <w:spacing w:after="150" w:line="360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348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-А сейчас послушайте одну притчу.</w:t>
      </w:r>
    </w:p>
    <w:p w14:paraId="338DC47B" w14:textId="1BC97D44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Притча «Все в твоих руках».  Слайд № 3.</w:t>
      </w:r>
    </w:p>
    <w:p w14:paraId="60B7703C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A348A">
        <w:rPr>
          <w:rFonts w:ascii="Times New Roman" w:eastAsia="Nimbus Roman No9 L" w:hAnsi="Times New Roman" w:cs="Times New Roman"/>
          <w:color w:val="000000"/>
          <w:sz w:val="28"/>
          <w:szCs w:val="28"/>
        </w:rPr>
        <w:t xml:space="preserve">– 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>Давным-давно в старинном городе жил Мастер, окруженный учениками. Самый способный из них однажды задумался: “А есть ли вопрос, на который наш мастер не смог бы дать ответ?” Он пошел на цветущий луг, поймал самую красивую бабочку и спрятал ее между ладонями. Улыбаясь, он подошел к мастеру и спросил:</w:t>
      </w:r>
      <w:r w:rsidRPr="003A348A">
        <w:rPr>
          <w:rFonts w:ascii="Times New Roman" w:eastAsia="Nimbus Roman No9 L" w:hAnsi="Times New Roman" w:cs="Times New Roman"/>
          <w:color w:val="000000"/>
          <w:sz w:val="28"/>
          <w:szCs w:val="28"/>
        </w:rPr>
        <w:t xml:space="preserve">                     </w:t>
      </w:r>
    </w:p>
    <w:p w14:paraId="7859878F" w14:textId="77777777" w:rsidR="00585D6B" w:rsidRPr="003A348A" w:rsidRDefault="00585D6B" w:rsidP="003A348A">
      <w:pPr>
        <w:pStyle w:val="a5"/>
        <w:spacing w:line="360" w:lineRule="auto"/>
        <w:rPr>
          <w:rFonts w:eastAsia="Nimbus Roman No9 L"/>
          <w:color w:val="000000"/>
          <w:sz w:val="28"/>
          <w:szCs w:val="28"/>
        </w:rPr>
      </w:pPr>
      <w:r w:rsidRPr="003A348A">
        <w:rPr>
          <w:b/>
          <w:bCs/>
          <w:color w:val="000000"/>
          <w:sz w:val="28"/>
          <w:szCs w:val="28"/>
        </w:rPr>
        <w:t>Слайд №5:</w:t>
      </w:r>
      <w:r w:rsidRPr="003A348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3A348A">
        <w:rPr>
          <w:i/>
          <w:color w:val="000000"/>
          <w:sz w:val="28"/>
          <w:szCs w:val="28"/>
        </w:rPr>
        <w:t>изображение бабочки на ладони</w:t>
      </w:r>
    </w:p>
    <w:p w14:paraId="1DB26A05" w14:textId="77777777" w:rsidR="00585D6B" w:rsidRPr="003A348A" w:rsidRDefault="00585D6B" w:rsidP="003A348A">
      <w:pPr>
        <w:pStyle w:val="a5"/>
        <w:spacing w:line="360" w:lineRule="auto"/>
        <w:rPr>
          <w:color w:val="000000"/>
          <w:sz w:val="28"/>
          <w:szCs w:val="28"/>
        </w:rPr>
      </w:pPr>
      <w:r w:rsidRPr="003A348A">
        <w:rPr>
          <w:rFonts w:eastAsia="Nimbus Roman No9 L"/>
          <w:color w:val="000000"/>
          <w:sz w:val="28"/>
          <w:szCs w:val="28"/>
        </w:rPr>
        <w:t xml:space="preserve">– </w:t>
      </w:r>
      <w:r w:rsidRPr="003A348A">
        <w:rPr>
          <w:color w:val="000000"/>
          <w:sz w:val="28"/>
          <w:szCs w:val="28"/>
        </w:rPr>
        <w:t>Скажите. Какая бабочка у меня в руках: живая или мертвая?</w:t>
      </w:r>
    </w:p>
    <w:p w14:paraId="6099F909" w14:textId="77777777" w:rsidR="00585D6B" w:rsidRPr="003A348A" w:rsidRDefault="00585D6B" w:rsidP="003A348A">
      <w:pPr>
        <w:pStyle w:val="a5"/>
        <w:spacing w:line="360" w:lineRule="auto"/>
        <w:rPr>
          <w:color w:val="000000"/>
          <w:sz w:val="28"/>
          <w:szCs w:val="28"/>
        </w:rPr>
      </w:pPr>
      <w:r w:rsidRPr="003A348A">
        <w:rPr>
          <w:color w:val="000000"/>
          <w:sz w:val="28"/>
          <w:szCs w:val="28"/>
        </w:rPr>
        <w:t>Он крепко держал бабочку в сомкнутых ладонях и был готов в любое время сжать их ради своей истины. Не глядя на руки ученика, Мастер ответил...</w:t>
      </w:r>
    </w:p>
    <w:p w14:paraId="0DF3C974" w14:textId="77777777" w:rsidR="00585D6B" w:rsidRPr="003A348A" w:rsidRDefault="00585D6B" w:rsidP="003A348A">
      <w:pPr>
        <w:pStyle w:val="a5"/>
        <w:spacing w:line="360" w:lineRule="auto"/>
        <w:rPr>
          <w:rFonts w:eastAsia="Nimbus Roman No9 L"/>
          <w:color w:val="000000"/>
          <w:sz w:val="28"/>
          <w:szCs w:val="28"/>
        </w:rPr>
      </w:pPr>
      <w:r w:rsidRPr="003A348A">
        <w:rPr>
          <w:color w:val="000000"/>
          <w:sz w:val="28"/>
          <w:szCs w:val="28"/>
        </w:rPr>
        <w:t>Учитель:</w:t>
      </w:r>
    </w:p>
    <w:p w14:paraId="7EC88773" w14:textId="77777777" w:rsidR="003A348A" w:rsidRDefault="00585D6B" w:rsidP="003A348A">
      <w:pPr>
        <w:pStyle w:val="a5"/>
        <w:spacing w:line="360" w:lineRule="auto"/>
        <w:rPr>
          <w:rFonts w:eastAsia="Nimbus Roman No9 L"/>
          <w:color w:val="000000"/>
          <w:sz w:val="28"/>
          <w:szCs w:val="28"/>
        </w:rPr>
      </w:pPr>
      <w:r w:rsidRPr="003A348A">
        <w:rPr>
          <w:rFonts w:eastAsia="Nimbus Roman No9 L"/>
          <w:color w:val="000000"/>
          <w:sz w:val="28"/>
          <w:szCs w:val="28"/>
        </w:rPr>
        <w:t xml:space="preserve">– </w:t>
      </w:r>
      <w:r w:rsidRPr="003A348A">
        <w:rPr>
          <w:color w:val="000000"/>
          <w:sz w:val="28"/>
          <w:szCs w:val="28"/>
        </w:rPr>
        <w:t>Как вы думаете, какой выбор сделает мальчик? (</w:t>
      </w:r>
      <w:r w:rsidRPr="003A348A">
        <w:rPr>
          <w:i/>
          <w:color w:val="000000"/>
          <w:sz w:val="28"/>
          <w:szCs w:val="28"/>
        </w:rPr>
        <w:t>или убить или отпустить</w:t>
      </w:r>
      <w:r w:rsidRPr="003A348A">
        <w:rPr>
          <w:color w:val="000000"/>
          <w:sz w:val="28"/>
          <w:szCs w:val="28"/>
        </w:rPr>
        <w:t>)</w:t>
      </w:r>
    </w:p>
    <w:p w14:paraId="568A4834" w14:textId="2690097B" w:rsidR="00585D6B" w:rsidRPr="003A348A" w:rsidRDefault="00585D6B" w:rsidP="003A348A">
      <w:pPr>
        <w:pStyle w:val="a5"/>
        <w:spacing w:line="360" w:lineRule="auto"/>
        <w:rPr>
          <w:rFonts w:eastAsia="Nimbus Roman No9 L"/>
          <w:color w:val="000000"/>
          <w:sz w:val="28"/>
          <w:szCs w:val="28"/>
        </w:rPr>
      </w:pPr>
      <w:r w:rsidRPr="003A348A">
        <w:rPr>
          <w:rFonts w:eastAsia="Nimbus Roman No9 L"/>
          <w:color w:val="000000"/>
          <w:sz w:val="28"/>
          <w:szCs w:val="28"/>
        </w:rPr>
        <w:t xml:space="preserve">– </w:t>
      </w:r>
      <w:r w:rsidRPr="003A348A">
        <w:rPr>
          <w:color w:val="000000"/>
          <w:sz w:val="28"/>
          <w:szCs w:val="28"/>
        </w:rPr>
        <w:t>Как можно оценить убийство бабочки? (</w:t>
      </w:r>
      <w:r w:rsidRPr="003A348A">
        <w:rPr>
          <w:i/>
          <w:color w:val="000000"/>
          <w:sz w:val="28"/>
          <w:szCs w:val="28"/>
        </w:rPr>
        <w:t>это зло</w:t>
      </w:r>
      <w:r w:rsidRPr="003A348A">
        <w:rPr>
          <w:color w:val="000000"/>
          <w:sz w:val="28"/>
          <w:szCs w:val="28"/>
        </w:rPr>
        <w:t>)</w:t>
      </w:r>
    </w:p>
    <w:p w14:paraId="1200CE62" w14:textId="77777777" w:rsidR="00585D6B" w:rsidRPr="003A348A" w:rsidRDefault="00585D6B" w:rsidP="003A348A">
      <w:pPr>
        <w:pStyle w:val="a5"/>
        <w:spacing w:line="360" w:lineRule="auto"/>
        <w:rPr>
          <w:rFonts w:eastAsia="Nimbus Roman No9 L"/>
          <w:color w:val="000000"/>
          <w:sz w:val="28"/>
          <w:szCs w:val="28"/>
        </w:rPr>
      </w:pPr>
      <w:r w:rsidRPr="003A348A">
        <w:rPr>
          <w:rFonts w:eastAsia="Nimbus Roman No9 L"/>
          <w:color w:val="000000"/>
          <w:sz w:val="28"/>
          <w:szCs w:val="28"/>
        </w:rPr>
        <w:t xml:space="preserve">– </w:t>
      </w:r>
      <w:r w:rsidRPr="003A348A">
        <w:rPr>
          <w:color w:val="000000"/>
          <w:sz w:val="28"/>
          <w:szCs w:val="28"/>
        </w:rPr>
        <w:t>А сохранение ее жизни? (</w:t>
      </w:r>
      <w:r w:rsidRPr="003A348A">
        <w:rPr>
          <w:i/>
          <w:color w:val="000000"/>
          <w:sz w:val="28"/>
          <w:szCs w:val="28"/>
        </w:rPr>
        <w:t>это добро</w:t>
      </w:r>
      <w:r w:rsidRPr="003A348A">
        <w:rPr>
          <w:color w:val="000000"/>
          <w:sz w:val="28"/>
          <w:szCs w:val="28"/>
        </w:rPr>
        <w:t>)</w:t>
      </w:r>
    </w:p>
    <w:p w14:paraId="43FA30C3" w14:textId="77777777" w:rsidR="00585D6B" w:rsidRPr="003A348A" w:rsidRDefault="00585D6B" w:rsidP="003A348A">
      <w:pPr>
        <w:pStyle w:val="a5"/>
        <w:spacing w:line="360" w:lineRule="auto"/>
        <w:rPr>
          <w:sz w:val="28"/>
          <w:szCs w:val="28"/>
        </w:rPr>
      </w:pPr>
      <w:r w:rsidRPr="003A348A">
        <w:rPr>
          <w:rFonts w:eastAsia="Nimbus Roman No9 L"/>
          <w:color w:val="000000"/>
          <w:sz w:val="28"/>
          <w:szCs w:val="28"/>
        </w:rPr>
        <w:t xml:space="preserve">– </w:t>
      </w:r>
      <w:r w:rsidRPr="003A348A">
        <w:rPr>
          <w:color w:val="000000"/>
          <w:sz w:val="28"/>
          <w:szCs w:val="28"/>
        </w:rPr>
        <w:t>Скажите, пожалуйста, так что же в руках мальчика? (</w:t>
      </w:r>
      <w:r w:rsidRPr="003A348A">
        <w:rPr>
          <w:i/>
          <w:color w:val="000000"/>
          <w:sz w:val="28"/>
          <w:szCs w:val="28"/>
        </w:rPr>
        <w:t>жизнь бабочки</w:t>
      </w:r>
      <w:r w:rsidRPr="003A348A">
        <w:rPr>
          <w:color w:val="000000"/>
          <w:sz w:val="28"/>
          <w:szCs w:val="28"/>
        </w:rPr>
        <w:t>).</w:t>
      </w:r>
    </w:p>
    <w:p w14:paraId="1AD337B7" w14:textId="08D7AB96" w:rsidR="00585D6B" w:rsidRPr="003A348A" w:rsidRDefault="00585D6B" w:rsidP="003A348A">
      <w:pPr>
        <w:pStyle w:val="a5"/>
        <w:spacing w:line="360" w:lineRule="auto"/>
        <w:rPr>
          <w:color w:val="000000"/>
          <w:sz w:val="28"/>
          <w:szCs w:val="28"/>
        </w:rPr>
      </w:pPr>
      <w:r w:rsidRPr="003A348A">
        <w:rPr>
          <w:rFonts w:eastAsia="Nimbus Roman No9 L"/>
          <w:color w:val="000000"/>
          <w:sz w:val="28"/>
          <w:szCs w:val="28"/>
        </w:rPr>
        <w:t xml:space="preserve">– </w:t>
      </w:r>
      <w:r w:rsidRPr="003A348A">
        <w:rPr>
          <w:color w:val="000000"/>
          <w:sz w:val="28"/>
          <w:szCs w:val="28"/>
        </w:rPr>
        <w:t>Все в твоих руках…</w:t>
      </w:r>
    </w:p>
    <w:p w14:paraId="340D32A2" w14:textId="77777777" w:rsidR="00585D6B" w:rsidRPr="003A348A" w:rsidRDefault="00585D6B" w:rsidP="003A348A">
      <w:pPr>
        <w:pStyle w:val="a5"/>
        <w:numPr>
          <w:ilvl w:val="0"/>
          <w:numId w:val="1"/>
        </w:numPr>
        <w:spacing w:line="360" w:lineRule="auto"/>
        <w:rPr>
          <w:i/>
          <w:iCs/>
          <w:color w:val="000000"/>
          <w:sz w:val="28"/>
          <w:szCs w:val="28"/>
        </w:rPr>
      </w:pPr>
      <w:r w:rsidRPr="003A348A">
        <w:rPr>
          <w:b/>
          <w:color w:val="000000"/>
          <w:sz w:val="28"/>
          <w:szCs w:val="28"/>
        </w:rPr>
        <w:t>Сообщение темы и цели.</w:t>
      </w:r>
    </w:p>
    <w:p w14:paraId="795C51CE" w14:textId="77777777" w:rsidR="00585D6B" w:rsidRPr="003A348A" w:rsidRDefault="00585D6B" w:rsidP="003A348A">
      <w:pPr>
        <w:pStyle w:val="a5"/>
        <w:spacing w:line="360" w:lineRule="auto"/>
        <w:rPr>
          <w:color w:val="000000"/>
          <w:sz w:val="28"/>
          <w:szCs w:val="28"/>
        </w:rPr>
      </w:pPr>
      <w:r w:rsidRPr="003A348A">
        <w:rPr>
          <w:i/>
          <w:iCs/>
          <w:color w:val="000000"/>
          <w:sz w:val="28"/>
          <w:szCs w:val="28"/>
        </w:rPr>
        <w:t>-</w:t>
      </w:r>
      <w:r w:rsidRPr="003A348A">
        <w:rPr>
          <w:color w:val="000000"/>
          <w:sz w:val="28"/>
          <w:szCs w:val="28"/>
        </w:rPr>
        <w:t>Как вы думаете, о чем мы сегодня будем с вами говорить?</w:t>
      </w:r>
      <w:r w:rsidRPr="003A348A">
        <w:rPr>
          <w:b/>
          <w:color w:val="000000"/>
          <w:sz w:val="28"/>
          <w:szCs w:val="28"/>
        </w:rPr>
        <w:t xml:space="preserve"> </w:t>
      </w:r>
      <w:r w:rsidRPr="003A348A">
        <w:rPr>
          <w:color w:val="000000"/>
          <w:sz w:val="28"/>
          <w:szCs w:val="28"/>
        </w:rPr>
        <w:t>(Друзья, я предлагаю сегодня поговорить о добре и зле, о том, что такое хорошо и что такое плохо).</w:t>
      </w:r>
    </w:p>
    <w:p w14:paraId="65BB4DAF" w14:textId="77777777" w:rsidR="00585D6B" w:rsidRPr="003A348A" w:rsidRDefault="00585D6B" w:rsidP="003A348A">
      <w:pPr>
        <w:pStyle w:val="a5"/>
        <w:spacing w:line="360" w:lineRule="auto"/>
        <w:rPr>
          <w:i/>
          <w:iCs/>
          <w:color w:val="000000"/>
          <w:sz w:val="28"/>
          <w:szCs w:val="28"/>
        </w:rPr>
      </w:pPr>
      <w:r w:rsidRPr="003A348A">
        <w:rPr>
          <w:color w:val="000000"/>
          <w:sz w:val="28"/>
          <w:szCs w:val="28"/>
        </w:rPr>
        <w:t>- А что чувствует человек, который совершил зло, нехороший поступок? (стыд, вину, огорчение, грусть, тяжесть на душе)</w:t>
      </w:r>
    </w:p>
    <w:p w14:paraId="5DA02A88" w14:textId="77777777" w:rsidR="00585D6B" w:rsidRPr="003A348A" w:rsidRDefault="00585D6B" w:rsidP="003A348A">
      <w:pPr>
        <w:pStyle w:val="a5"/>
        <w:spacing w:line="360" w:lineRule="auto"/>
        <w:rPr>
          <w:color w:val="000000"/>
          <w:sz w:val="28"/>
          <w:szCs w:val="28"/>
        </w:rPr>
      </w:pPr>
      <w:r w:rsidRPr="003A348A">
        <w:rPr>
          <w:i/>
          <w:iCs/>
          <w:color w:val="000000"/>
          <w:sz w:val="28"/>
          <w:szCs w:val="28"/>
        </w:rPr>
        <w:lastRenderedPageBreak/>
        <w:t>-</w:t>
      </w:r>
      <w:r w:rsidRPr="003A348A">
        <w:rPr>
          <w:color w:val="000000"/>
          <w:sz w:val="28"/>
          <w:szCs w:val="28"/>
        </w:rPr>
        <w:t>Разгадав кроссворд</w:t>
      </w:r>
      <w:r w:rsidRPr="003A348A">
        <w:rPr>
          <w:b/>
          <w:bCs/>
          <w:color w:val="000000"/>
          <w:sz w:val="28"/>
          <w:szCs w:val="28"/>
        </w:rPr>
        <w:t xml:space="preserve">, </w:t>
      </w:r>
      <w:r w:rsidRPr="003A348A">
        <w:rPr>
          <w:color w:val="000000"/>
          <w:sz w:val="28"/>
          <w:szCs w:val="28"/>
        </w:rPr>
        <w:t>по ключевому слову мы узнаем тему нашего урока</w:t>
      </w:r>
    </w:p>
    <w:p w14:paraId="648C9C30" w14:textId="77777777" w:rsidR="00585D6B" w:rsidRPr="003A348A" w:rsidRDefault="00585D6B" w:rsidP="003A348A">
      <w:pPr>
        <w:pStyle w:val="a5"/>
        <w:spacing w:line="360" w:lineRule="auto"/>
        <w:rPr>
          <w:color w:val="000000"/>
          <w:sz w:val="28"/>
          <w:szCs w:val="28"/>
        </w:rPr>
      </w:pPr>
      <w:r w:rsidRPr="003A348A">
        <w:rPr>
          <w:color w:val="000000"/>
          <w:sz w:val="28"/>
          <w:szCs w:val="28"/>
        </w:rPr>
        <w:t xml:space="preserve"> </w:t>
      </w:r>
      <w:r w:rsidRPr="003A348A">
        <w:rPr>
          <w:b/>
          <w:bCs/>
          <w:color w:val="000000"/>
          <w:sz w:val="28"/>
          <w:szCs w:val="28"/>
        </w:rPr>
        <w:t>Слайд № 5.</w:t>
      </w:r>
    </w:p>
    <w:p w14:paraId="0150D627" w14:textId="77777777" w:rsidR="00585D6B" w:rsidRPr="003A348A" w:rsidRDefault="00585D6B" w:rsidP="003A348A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Чувство сильного смущения, которое испытывает человек, совершив плохие поступки. От этого чувства можно «сгореть».</w:t>
      </w:r>
    </w:p>
    <w:p w14:paraId="15343B2F" w14:textId="77777777" w:rsidR="00585D6B" w:rsidRPr="003A348A" w:rsidRDefault="00585D6B" w:rsidP="003A348A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Чувство, которое испытывают люди, которых вы огорчили, обидели?</w:t>
      </w:r>
    </w:p>
    <w:p w14:paraId="0FCF4994" w14:textId="77777777" w:rsidR="00585D6B" w:rsidRPr="003A348A" w:rsidRDefault="00585D6B" w:rsidP="003A348A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Чувство сильного возмущения, раздражения, негодования, которое может вызвать обида.</w:t>
      </w:r>
    </w:p>
    <w:p w14:paraId="1E466708" w14:textId="77777777" w:rsidR="00585D6B" w:rsidRPr="003A348A" w:rsidRDefault="00585D6B" w:rsidP="003A348A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Недоброе чувство, мысль или дело.</w:t>
      </w:r>
    </w:p>
    <w:p w14:paraId="0DEB58D7" w14:textId="77777777" w:rsidR="00585D6B" w:rsidRPr="003A348A" w:rsidRDefault="00585D6B" w:rsidP="003A348A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Изменение оценки, которую человек дает своим поступкам, сожаление, испытываемое им от совершенных ошибок.</w:t>
      </w:r>
    </w:p>
    <w:p w14:paraId="18BBF168" w14:textId="77777777" w:rsidR="00585D6B" w:rsidRPr="003A348A" w:rsidRDefault="00585D6B" w:rsidP="003A348A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Ощущение большого душевного удовлетворения, которое испытывает раскаявшийся человек.</w:t>
      </w:r>
    </w:p>
    <w:p w14:paraId="7D28F4F0" w14:textId="77777777" w:rsidR="00585D6B" w:rsidRPr="003A348A" w:rsidRDefault="00585D6B" w:rsidP="003A348A">
      <w:pPr>
        <w:numPr>
          <w:ilvl w:val="0"/>
          <w:numId w:val="2"/>
        </w:numPr>
        <w:spacing w:after="280" w:line="360" w:lineRule="auto"/>
        <w:rPr>
          <w:rFonts w:ascii="Times New Roman" w:hAnsi="Times New Roman" w:cs="Times New Roman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Состояние полной, высшей радости.</w:t>
      </w:r>
    </w:p>
    <w:p w14:paraId="27498EB1" w14:textId="00A1B1ED" w:rsidR="00585D6B" w:rsidRPr="003A348A" w:rsidRDefault="00585D6B" w:rsidP="003A348A">
      <w:pPr>
        <w:pStyle w:val="a5"/>
        <w:spacing w:line="360" w:lineRule="auto"/>
        <w:jc w:val="center"/>
        <w:rPr>
          <w:i/>
          <w:iCs/>
          <w:color w:val="000000"/>
          <w:sz w:val="28"/>
          <w:szCs w:val="28"/>
        </w:rPr>
      </w:pPr>
      <w:r w:rsidRPr="003A348A">
        <w:rPr>
          <w:noProof/>
          <w:color w:val="000000"/>
          <w:sz w:val="28"/>
          <w:szCs w:val="28"/>
        </w:rPr>
        <w:drawing>
          <wp:inline distT="0" distB="0" distL="0" distR="0" wp14:anchorId="378913E7" wp14:editId="69BFDD82">
            <wp:extent cx="2962275" cy="1714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714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3E2F5" w14:textId="77777777" w:rsidR="00585D6B" w:rsidRPr="003A348A" w:rsidRDefault="00585D6B" w:rsidP="003A348A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Учитель:</w:t>
      </w:r>
      <w:r w:rsidRPr="003A348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р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ебята, прочтите ключевое слово кроссворда. </w:t>
      </w:r>
    </w:p>
    <w:p w14:paraId="6656B5DB" w14:textId="77777777" w:rsidR="00585D6B" w:rsidRPr="003A348A" w:rsidRDefault="00585D6B" w:rsidP="003A348A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Какие вопросы мы поставим перед собой, что мы хотим узнать сегодня на уроке?</w:t>
      </w:r>
    </w:p>
    <w:p w14:paraId="278B7F22" w14:textId="77777777" w:rsidR="00585D6B" w:rsidRPr="003A348A" w:rsidRDefault="00585D6B" w:rsidP="003A348A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Что такое совесть?</w:t>
      </w:r>
    </w:p>
    <w:p w14:paraId="2D98F666" w14:textId="77777777" w:rsidR="00585D6B" w:rsidRPr="003A348A" w:rsidRDefault="00585D6B" w:rsidP="003A348A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Нужна ли она человеку?</w:t>
      </w:r>
    </w:p>
    <w:p w14:paraId="60315FA0" w14:textId="77777777" w:rsidR="00585D6B" w:rsidRPr="003A348A" w:rsidRDefault="00585D6B" w:rsidP="003A348A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lastRenderedPageBreak/>
        <w:t>Что значит поступать по совести?</w:t>
      </w:r>
    </w:p>
    <w:p w14:paraId="612E5C48" w14:textId="77777777" w:rsidR="00585D6B" w:rsidRPr="003A348A" w:rsidRDefault="00585D6B" w:rsidP="003A348A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 Какая совесть бывает чиста?</w:t>
      </w:r>
    </w:p>
    <w:p w14:paraId="4A972A38" w14:textId="41EC24A0" w:rsidR="00585D6B" w:rsidRPr="003A348A" w:rsidRDefault="00585D6B" w:rsidP="003A348A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Работа над новой темой.  </w:t>
      </w:r>
    </w:p>
    <w:p w14:paraId="243B8E0C" w14:textId="66C580D4" w:rsidR="00585D6B" w:rsidRPr="003A348A" w:rsidRDefault="00585D6B" w:rsidP="003A348A">
      <w:pPr>
        <w:spacing w:line="360" w:lineRule="auto"/>
        <w:rPr>
          <w:rFonts w:ascii="Times New Roman" w:eastAsia="Nimbus Roman No9 L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Учитель: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 Однажды, </w:t>
      </w:r>
      <w:proofErr w:type="gramStart"/>
      <w:r w:rsidRPr="003A348A">
        <w:rPr>
          <w:rFonts w:ascii="Times New Roman" w:hAnsi="Times New Roman" w:cs="Times New Roman"/>
          <w:color w:val="000000"/>
          <w:sz w:val="28"/>
          <w:szCs w:val="28"/>
        </w:rPr>
        <w:t>перебирая  книги</w:t>
      </w:r>
      <w:proofErr w:type="gramEnd"/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,  я обратила  внимание на рассказ для детей А.П. Гайдара «Совесть». Вроде бы детский рассказ, но какая до боли знакомая история. История, которая может случиться с каждым из вас (звучит рассказ Гайдара «Совесть») </w:t>
      </w: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Слайд 6.</w:t>
      </w:r>
    </w:p>
    <w:p w14:paraId="1BC524D3" w14:textId="1BD7672E" w:rsidR="00585D6B" w:rsidRPr="003A348A" w:rsidRDefault="00585D6B" w:rsidP="003A348A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eastAsia="Nimbus Roman No9 L" w:hAnsi="Times New Roman" w:cs="Times New Roman"/>
          <w:color w:val="000000"/>
          <w:sz w:val="28"/>
          <w:szCs w:val="28"/>
        </w:rPr>
        <w:t xml:space="preserve">– 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>Какое впечатление произвела на вас Нина? Проведём исследование.</w:t>
      </w:r>
    </w:p>
    <w:p w14:paraId="319E2282" w14:textId="072E767A" w:rsidR="00585D6B" w:rsidRPr="003A348A" w:rsidRDefault="00585D6B" w:rsidP="003A348A">
      <w:pPr>
        <w:spacing w:line="360" w:lineRule="auto"/>
        <w:rPr>
          <w:rStyle w:val="a6"/>
          <w:rFonts w:ascii="Times New Roman" w:hAnsi="Times New Roman" w:cs="Times New Roman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-Какая была Нина?</w:t>
      </w:r>
    </w:p>
    <w:p w14:paraId="75226A8C" w14:textId="77777777" w:rsidR="00585D6B" w:rsidRPr="003A348A" w:rsidRDefault="00585D6B" w:rsidP="003A348A">
      <w:pPr>
        <w:pStyle w:val="a5"/>
        <w:spacing w:line="360" w:lineRule="auto"/>
        <w:rPr>
          <w:rStyle w:val="a6"/>
          <w:rFonts w:eastAsia="Nimbus Roman No9 L"/>
          <w:color w:val="000000"/>
          <w:sz w:val="28"/>
          <w:szCs w:val="28"/>
        </w:rPr>
      </w:pPr>
      <w:r w:rsidRPr="003A348A">
        <w:rPr>
          <w:rStyle w:val="a6"/>
          <w:color w:val="000000"/>
          <w:sz w:val="28"/>
          <w:szCs w:val="28"/>
        </w:rPr>
        <w:t>Заполнение кластера</w:t>
      </w:r>
      <w:r w:rsidRPr="003A348A">
        <w:rPr>
          <w:color w:val="000000"/>
          <w:sz w:val="28"/>
          <w:szCs w:val="28"/>
        </w:rPr>
        <w:t xml:space="preserve">. </w:t>
      </w:r>
      <w:r w:rsidRPr="003A348A">
        <w:rPr>
          <w:rStyle w:val="a6"/>
          <w:color w:val="000000"/>
          <w:sz w:val="28"/>
          <w:szCs w:val="28"/>
        </w:rPr>
        <w:t>Слайд № 7.8</w:t>
      </w:r>
    </w:p>
    <w:p w14:paraId="445E6A08" w14:textId="77777777" w:rsidR="00585D6B" w:rsidRPr="003A348A" w:rsidRDefault="00585D6B" w:rsidP="003A348A">
      <w:pPr>
        <w:pStyle w:val="a5"/>
        <w:spacing w:line="360" w:lineRule="auto"/>
        <w:rPr>
          <w:rStyle w:val="a6"/>
          <w:color w:val="000000"/>
          <w:sz w:val="28"/>
          <w:szCs w:val="28"/>
        </w:rPr>
      </w:pPr>
      <w:r w:rsidRPr="003A348A">
        <w:rPr>
          <w:rStyle w:val="a6"/>
          <w:rFonts w:eastAsia="Nimbus Roman No9 L"/>
          <w:color w:val="000000"/>
          <w:sz w:val="28"/>
          <w:szCs w:val="28"/>
        </w:rPr>
        <w:t>–</w:t>
      </w:r>
      <w:r w:rsidRPr="003A348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3A348A">
        <w:rPr>
          <w:color w:val="000000"/>
          <w:sz w:val="28"/>
          <w:szCs w:val="28"/>
        </w:rPr>
        <w:t>Каким был мальчик, которого встретила Нина?</w:t>
      </w:r>
    </w:p>
    <w:p w14:paraId="75168168" w14:textId="77777777" w:rsidR="00585D6B" w:rsidRPr="003A348A" w:rsidRDefault="00585D6B" w:rsidP="003A348A">
      <w:pPr>
        <w:pStyle w:val="a5"/>
        <w:spacing w:line="360" w:lineRule="auto"/>
        <w:rPr>
          <w:sz w:val="28"/>
          <w:szCs w:val="28"/>
        </w:rPr>
      </w:pPr>
      <w:r w:rsidRPr="003A348A">
        <w:rPr>
          <w:rStyle w:val="apple-converted-space"/>
          <w:i/>
          <w:iCs/>
          <w:color w:val="000000"/>
          <w:sz w:val="28"/>
          <w:szCs w:val="28"/>
        </w:rPr>
        <w:t>Учитель</w:t>
      </w:r>
      <w:proofErr w:type="gramStart"/>
      <w:r w:rsidRPr="003A348A">
        <w:rPr>
          <w:rStyle w:val="apple-converted-space"/>
          <w:i/>
          <w:iCs/>
          <w:color w:val="000000"/>
          <w:sz w:val="28"/>
          <w:szCs w:val="28"/>
        </w:rPr>
        <w:t>:</w:t>
      </w:r>
      <w:r w:rsidRPr="003A348A">
        <w:rPr>
          <w:rStyle w:val="apple-converted-space"/>
          <w:color w:val="000000"/>
          <w:sz w:val="28"/>
          <w:szCs w:val="28"/>
        </w:rPr>
        <w:t> </w:t>
      </w:r>
      <w:r w:rsidRPr="003A348A">
        <w:rPr>
          <w:color w:val="000000"/>
          <w:sz w:val="28"/>
          <w:szCs w:val="28"/>
        </w:rPr>
        <w:t>Оцените</w:t>
      </w:r>
      <w:proofErr w:type="gramEnd"/>
      <w:r w:rsidRPr="003A348A">
        <w:rPr>
          <w:color w:val="000000"/>
          <w:sz w:val="28"/>
          <w:szCs w:val="28"/>
        </w:rPr>
        <w:t xml:space="preserve"> поступок Нины. Почему же Нина заплакала? Как вы понимаете выражение «грызла беспощадная совесть»?</w:t>
      </w:r>
      <w:r w:rsidRPr="003A348A">
        <w:rPr>
          <w:rStyle w:val="apple-converted-space"/>
          <w:color w:val="000000"/>
          <w:sz w:val="28"/>
          <w:szCs w:val="28"/>
        </w:rPr>
        <w:t> </w:t>
      </w:r>
      <w:r w:rsidRPr="003A348A">
        <w:rPr>
          <w:i/>
          <w:iCs/>
          <w:color w:val="000000"/>
          <w:sz w:val="28"/>
          <w:szCs w:val="28"/>
        </w:rPr>
        <w:t>(Ответы учащихся.)</w:t>
      </w:r>
    </w:p>
    <w:p w14:paraId="7B6F5E13" w14:textId="77777777" w:rsidR="00585D6B" w:rsidRPr="003A348A" w:rsidRDefault="00585D6B" w:rsidP="003A348A">
      <w:pPr>
        <w:spacing w:line="360" w:lineRule="auto"/>
        <w:rPr>
          <w:rFonts w:ascii="Times New Roman" w:eastAsia="Nimbus Roman No9 L" w:hAnsi="Times New Roman" w:cs="Times New Roman"/>
          <w:i/>
          <w:iCs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Приведите примеры ситуаций, в которых герои литературных произведений испытывали стыд или им было совестно.</w:t>
      </w:r>
    </w:p>
    <w:p w14:paraId="7A79034C" w14:textId="3101AD71" w:rsidR="00585D6B" w:rsidRPr="003A348A" w:rsidRDefault="00585D6B" w:rsidP="003A348A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348A">
        <w:rPr>
          <w:rFonts w:ascii="Times New Roman" w:eastAsia="Nimbus Roman No9 L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A34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Дети поочерёдно называют</w:t>
      </w:r>
      <w:r w:rsidR="003A348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: В. </w:t>
      </w:r>
      <w:r w:rsidRPr="003A34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Осеева «Почему?», Л.  В. Драгунский «Друг детства» и т. д.</w:t>
      </w:r>
    </w:p>
    <w:p w14:paraId="08E85D0D" w14:textId="77777777" w:rsidR="00585D6B" w:rsidRPr="003A348A" w:rsidRDefault="00585D6B" w:rsidP="003A348A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Вывод: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 так что же такое совесть?</w:t>
      </w:r>
    </w:p>
    <w:p w14:paraId="0F807951" w14:textId="1C83D753" w:rsidR="00585D6B" w:rsidRPr="003A348A" w:rsidRDefault="00585D6B" w:rsidP="003A348A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 Сравним понятия стыд и совесть </w:t>
      </w: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(Слайд 9):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EBAD1E5" w14:textId="77777777" w:rsidR="00585D6B" w:rsidRPr="003A348A" w:rsidRDefault="00585D6B" w:rsidP="003A348A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>овесть – это голос, звучащий внутри нас. Он говорит, что можно делать и чего нельзя. Это очень важная штука. Если что-то не так сделал, тебя совесть мучает, говорит: пойди и извинись. Тебе стыдно. Совесть и стыд – близкие вещи. Надо уметь слушать совесть.</w:t>
      </w:r>
    </w:p>
    <w:p w14:paraId="7013243E" w14:textId="77777777" w:rsidR="00585D6B" w:rsidRPr="003A348A" w:rsidRDefault="00585D6B" w:rsidP="003A348A">
      <w:pPr>
        <w:pStyle w:val="1"/>
        <w:spacing w:line="360" w:lineRule="auto"/>
        <w:rPr>
          <w:rFonts w:ascii="Times New Roman" w:eastAsia="Nimbus Roman No9 L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lastRenderedPageBreak/>
        <w:t>V</w:t>
      </w: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Работа с текстом учебника.</w:t>
      </w:r>
    </w:p>
    <w:p w14:paraId="29624780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A348A">
        <w:rPr>
          <w:rFonts w:ascii="Times New Roman" w:eastAsia="Nimbus Roman No9 L" w:hAnsi="Times New Roman" w:cs="Times New Roman"/>
          <w:color w:val="000000"/>
          <w:sz w:val="28"/>
          <w:szCs w:val="28"/>
        </w:rPr>
        <w:t xml:space="preserve"> 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>Разобраться чем отличаются понятия «</w:t>
      </w:r>
      <w:proofErr w:type="gramStart"/>
      <w:r w:rsidRPr="003A348A">
        <w:rPr>
          <w:rFonts w:ascii="Times New Roman" w:hAnsi="Times New Roman" w:cs="Times New Roman"/>
          <w:color w:val="000000"/>
          <w:sz w:val="28"/>
          <w:szCs w:val="28"/>
        </w:rPr>
        <w:t>стыд»  и</w:t>
      </w:r>
      <w:proofErr w:type="gramEnd"/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  «совесть» нам поможет учебник. Откройте, пожалуйста, страницу 48 учебника </w:t>
      </w:r>
      <w:r w:rsidRPr="003A34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(читают часть текста самостоятельно)</w:t>
      </w:r>
    </w:p>
    <w:p w14:paraId="3A5DBF69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>Что удивило, может быть, поразило вас при чтении текста?</w:t>
      </w:r>
    </w:p>
    <w:p w14:paraId="3984E4AE" w14:textId="77777777" w:rsidR="00585D6B" w:rsidRPr="003A348A" w:rsidRDefault="00585D6B" w:rsidP="003A348A">
      <w:pPr>
        <w:pStyle w:val="1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Изменилось ли представление о совести в наши дни?</w:t>
      </w:r>
    </w:p>
    <w:p w14:paraId="3A45B044" w14:textId="25E1F591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Физ</w:t>
      </w:r>
      <w:r w:rsidR="009817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культ</w:t>
      </w: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минутка</w:t>
      </w:r>
    </w:p>
    <w:p w14:paraId="1E87FE5E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Игра: </w:t>
      </w:r>
      <w:r w:rsidRPr="003A348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«Честный и нечестный сказочный герой» </w:t>
      </w:r>
      <w:r w:rsidRPr="003A348A">
        <w:rPr>
          <w:rFonts w:ascii="Times New Roman" w:hAnsi="Times New Roman" w:cs="Times New Roman"/>
          <w:i/>
          <w:color w:val="000000"/>
          <w:sz w:val="28"/>
          <w:szCs w:val="28"/>
        </w:rPr>
        <w:t>(если герой нечестный — присесть и закрыть лицо руками, если честный — хлопать в ладоши).</w:t>
      </w:r>
    </w:p>
    <w:p w14:paraId="62361192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-Карлсон; </w:t>
      </w:r>
    </w:p>
    <w:p w14:paraId="4F4CFB6F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i/>
          <w:color w:val="000000"/>
          <w:sz w:val="28"/>
          <w:szCs w:val="28"/>
        </w:rPr>
        <w:t>-Винни-Пух;</w:t>
      </w:r>
    </w:p>
    <w:p w14:paraId="5756B2A8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i/>
          <w:color w:val="000000"/>
          <w:sz w:val="28"/>
          <w:szCs w:val="28"/>
        </w:rPr>
        <w:t>- Бармалей;</w:t>
      </w:r>
    </w:p>
    <w:p w14:paraId="3410AF00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-Красная Шапочка; </w:t>
      </w:r>
    </w:p>
    <w:p w14:paraId="7F164FEA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-Кот Базилио и Лиса Алиса; </w:t>
      </w:r>
    </w:p>
    <w:p w14:paraId="1604B7B3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i/>
          <w:color w:val="000000"/>
          <w:sz w:val="28"/>
          <w:szCs w:val="28"/>
        </w:rPr>
        <w:t>-Маша из сказки «Маша и Медведь»;</w:t>
      </w:r>
    </w:p>
    <w:p w14:paraId="4E0812E3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Кащей Бессмертный; </w:t>
      </w:r>
    </w:p>
    <w:p w14:paraId="26C96589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-Золушка? </w:t>
      </w:r>
    </w:p>
    <w:p w14:paraId="1748EECC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348A">
        <w:rPr>
          <w:rFonts w:ascii="Times New Roman" w:eastAsia="Nimbus Roman No9 L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</w:t>
      </w: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Закрепление</w:t>
      </w:r>
    </w:p>
    <w:p w14:paraId="63FDBA29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Собери пословицу и объясни смысл 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>(работа в группах)</w:t>
      </w:r>
      <w:r w:rsidRPr="003A348A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</w:p>
    <w:p w14:paraId="17DB9DA0" w14:textId="1D3CF3B9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i/>
          <w:color w:val="000000"/>
          <w:sz w:val="28"/>
          <w:szCs w:val="28"/>
        </w:rPr>
        <w:t>У каждой команды лежат на столе конверты со словами пословиц:</w:t>
      </w:r>
    </w:p>
    <w:p w14:paraId="5F3AB7B9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i/>
          <w:color w:val="000000"/>
          <w:sz w:val="28"/>
          <w:szCs w:val="28"/>
        </w:rPr>
        <w:t>В ком стыд, в том и совесть</w:t>
      </w:r>
      <w:r w:rsidRPr="003A34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</w:p>
    <w:p w14:paraId="6AA721AD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i/>
          <w:color w:val="000000"/>
          <w:sz w:val="28"/>
          <w:szCs w:val="28"/>
        </w:rPr>
        <w:t>Как аукнется, так и откликнется.</w:t>
      </w:r>
    </w:p>
    <w:p w14:paraId="28C3D226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i/>
          <w:color w:val="000000"/>
          <w:sz w:val="28"/>
          <w:szCs w:val="28"/>
        </w:rPr>
        <w:t>Совесть без зубов, а грызет.</w:t>
      </w:r>
    </w:p>
    <w:p w14:paraId="7B61CFA5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2.Рисование символа совести.</w:t>
      </w:r>
    </w:p>
    <w:p w14:paraId="7267F6F5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Учитель:</w:t>
      </w: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Ребята, я предлагаю нарисовать символ совести. Он должен быть простой и понятный всем. </w:t>
      </w:r>
    </w:p>
    <w:p w14:paraId="197A0553" w14:textId="77777777" w:rsidR="00585D6B" w:rsidRPr="003A348A" w:rsidRDefault="00585D6B" w:rsidP="003A348A">
      <w:pPr>
        <w:pStyle w:val="a5"/>
        <w:spacing w:line="360" w:lineRule="auto"/>
        <w:rPr>
          <w:sz w:val="28"/>
          <w:szCs w:val="28"/>
        </w:rPr>
      </w:pPr>
      <w:r w:rsidRPr="003A348A">
        <w:rPr>
          <w:i/>
          <w:iCs/>
          <w:color w:val="000000"/>
          <w:sz w:val="28"/>
          <w:szCs w:val="28"/>
        </w:rPr>
        <w:t>(Дети рисуют солнышко с улыбкой, ладони раскрытые, сердечки с руками…)</w:t>
      </w:r>
    </w:p>
    <w:p w14:paraId="792AFF6A" w14:textId="77777777" w:rsidR="00585D6B" w:rsidRPr="003A348A" w:rsidRDefault="00585D6B" w:rsidP="003A348A">
      <w:pPr>
        <w:pStyle w:val="a5"/>
        <w:spacing w:line="360" w:lineRule="auto"/>
        <w:rPr>
          <w:i/>
          <w:iCs/>
          <w:color w:val="000000"/>
          <w:sz w:val="28"/>
          <w:szCs w:val="28"/>
        </w:rPr>
      </w:pPr>
      <w:r w:rsidRPr="003A348A">
        <w:rPr>
          <w:i/>
          <w:iCs/>
          <w:color w:val="000000"/>
          <w:sz w:val="28"/>
          <w:szCs w:val="28"/>
        </w:rPr>
        <w:t>Выставка символов на доске.</w:t>
      </w:r>
    </w:p>
    <w:p w14:paraId="0195838B" w14:textId="77777777" w:rsidR="00585D6B" w:rsidRPr="003A348A" w:rsidRDefault="00585D6B" w:rsidP="003A348A">
      <w:pPr>
        <w:pStyle w:val="a5"/>
        <w:spacing w:line="360" w:lineRule="auto"/>
        <w:rPr>
          <w:i/>
          <w:iCs/>
          <w:color w:val="000000"/>
          <w:sz w:val="28"/>
          <w:szCs w:val="28"/>
        </w:rPr>
      </w:pPr>
      <w:r w:rsidRPr="003A348A">
        <w:rPr>
          <w:b/>
          <w:bCs/>
          <w:color w:val="000000"/>
          <w:sz w:val="28"/>
          <w:szCs w:val="28"/>
        </w:rPr>
        <w:lastRenderedPageBreak/>
        <w:t>Слайд 10.</w:t>
      </w:r>
      <w:r w:rsidRPr="003A348A">
        <w:rPr>
          <w:i/>
          <w:iCs/>
          <w:color w:val="000000"/>
          <w:sz w:val="28"/>
          <w:szCs w:val="28"/>
        </w:rPr>
        <w:br/>
        <w:t>- Учитель читает стихотворение.</w:t>
      </w:r>
    </w:p>
    <w:p w14:paraId="5FE40CB0" w14:textId="77777777" w:rsidR="00585D6B" w:rsidRPr="003A348A" w:rsidRDefault="00585D6B" w:rsidP="003A348A">
      <w:pPr>
        <w:pStyle w:val="a5"/>
        <w:spacing w:line="360" w:lineRule="auto"/>
        <w:rPr>
          <w:i/>
          <w:iCs/>
          <w:color w:val="000000"/>
          <w:sz w:val="28"/>
          <w:szCs w:val="28"/>
        </w:rPr>
      </w:pPr>
      <w:r w:rsidRPr="003A348A">
        <w:rPr>
          <w:color w:val="000000"/>
          <w:sz w:val="28"/>
          <w:szCs w:val="28"/>
        </w:rPr>
        <w:t>Однажды предрассветною порой</w:t>
      </w:r>
      <w:r w:rsidRPr="003A348A">
        <w:rPr>
          <w:color w:val="000000"/>
          <w:sz w:val="28"/>
          <w:szCs w:val="28"/>
        </w:rPr>
        <w:br/>
        <w:t>Три мудреца склонились надо мной,</w:t>
      </w:r>
      <w:r w:rsidRPr="003A348A">
        <w:rPr>
          <w:color w:val="000000"/>
          <w:sz w:val="28"/>
          <w:szCs w:val="28"/>
        </w:rPr>
        <w:br/>
        <w:t>И я спросила их, поднявши веки:</w:t>
      </w:r>
      <w:r w:rsidRPr="003A348A">
        <w:rPr>
          <w:color w:val="000000"/>
          <w:sz w:val="28"/>
          <w:szCs w:val="28"/>
        </w:rPr>
        <w:br/>
        <w:t>– Что главное, скажите в человеке?</w:t>
      </w:r>
    </w:p>
    <w:p w14:paraId="4AC7A7AF" w14:textId="0B10C407" w:rsidR="00585D6B" w:rsidRPr="003A348A" w:rsidRDefault="00585D6B" w:rsidP="003A348A">
      <w:pPr>
        <w:pStyle w:val="a5"/>
        <w:spacing w:line="360" w:lineRule="auto"/>
        <w:rPr>
          <w:b/>
          <w:bCs/>
          <w:color w:val="000000"/>
          <w:sz w:val="28"/>
          <w:szCs w:val="28"/>
        </w:rPr>
      </w:pPr>
      <w:r w:rsidRPr="003A348A">
        <w:rPr>
          <w:color w:val="000000"/>
          <w:sz w:val="28"/>
          <w:szCs w:val="28"/>
        </w:rPr>
        <w:t>Ответы детей на листочках фломастерами: Добро, любовь, терпение, уважение, ласка, забота, сострадание, добродетель, улыбка, послушание, честность, благодарность, милосердие, взаимопомощь, прилежание, щедрость, трудолюбие, радость, спокойствие, удовлетворение, скромность, тактичность.</w:t>
      </w:r>
    </w:p>
    <w:p w14:paraId="6878D185" w14:textId="77777777" w:rsidR="00585D6B" w:rsidRPr="003A348A" w:rsidRDefault="00585D6B" w:rsidP="003A348A">
      <w:pPr>
        <w:pStyle w:val="a5"/>
        <w:spacing w:line="360" w:lineRule="auto"/>
        <w:rPr>
          <w:rFonts w:eastAsia="Nimbus Roman No9 L"/>
          <w:color w:val="000000"/>
          <w:sz w:val="28"/>
          <w:szCs w:val="28"/>
        </w:rPr>
      </w:pPr>
      <w:r w:rsidRPr="003A348A">
        <w:rPr>
          <w:b/>
          <w:color w:val="000000"/>
          <w:sz w:val="28"/>
          <w:szCs w:val="28"/>
          <w:lang w:val="en-US"/>
        </w:rPr>
        <w:t>X</w:t>
      </w:r>
      <w:r w:rsidRPr="003A348A">
        <w:rPr>
          <w:b/>
          <w:color w:val="000000"/>
          <w:sz w:val="28"/>
          <w:szCs w:val="28"/>
        </w:rPr>
        <w:t xml:space="preserve">. </w:t>
      </w:r>
      <w:r w:rsidRPr="003A348A">
        <w:rPr>
          <w:b/>
          <w:iCs/>
          <w:color w:val="000000"/>
          <w:sz w:val="28"/>
          <w:szCs w:val="28"/>
        </w:rPr>
        <w:t>Итог урока:</w:t>
      </w:r>
    </w:p>
    <w:p w14:paraId="7E0AB933" w14:textId="77777777" w:rsidR="00585D6B" w:rsidRPr="003A348A" w:rsidRDefault="00585D6B" w:rsidP="003A348A">
      <w:pPr>
        <w:pStyle w:val="a5"/>
        <w:spacing w:line="360" w:lineRule="auto"/>
        <w:rPr>
          <w:i/>
          <w:color w:val="000000"/>
          <w:sz w:val="28"/>
          <w:szCs w:val="28"/>
        </w:rPr>
      </w:pPr>
      <w:r w:rsidRPr="003A348A">
        <w:rPr>
          <w:rFonts w:eastAsia="Nimbus Roman No9 L"/>
          <w:color w:val="000000"/>
          <w:sz w:val="28"/>
          <w:szCs w:val="28"/>
        </w:rPr>
        <w:t xml:space="preserve">– </w:t>
      </w:r>
      <w:r w:rsidRPr="003A348A">
        <w:rPr>
          <w:color w:val="000000"/>
          <w:sz w:val="28"/>
          <w:szCs w:val="28"/>
        </w:rPr>
        <w:t xml:space="preserve">Что значит, жить в ладу со своей совестью? Что в жизни вам даст такое качество характера? </w:t>
      </w:r>
    </w:p>
    <w:p w14:paraId="252E24FA" w14:textId="77777777" w:rsidR="00585D6B" w:rsidRPr="003A348A" w:rsidRDefault="00585D6B" w:rsidP="003A348A">
      <w:pPr>
        <w:pStyle w:val="a5"/>
        <w:spacing w:line="360" w:lineRule="auto"/>
        <w:rPr>
          <w:i/>
          <w:color w:val="000000"/>
          <w:sz w:val="28"/>
          <w:szCs w:val="28"/>
        </w:rPr>
      </w:pPr>
      <w:r w:rsidRPr="003A348A">
        <w:rPr>
          <w:i/>
          <w:color w:val="000000"/>
          <w:sz w:val="28"/>
          <w:szCs w:val="28"/>
        </w:rPr>
        <w:t>Дети высказывают свои мысли:</w:t>
      </w:r>
    </w:p>
    <w:p w14:paraId="7C6FCA37" w14:textId="3C3C3432" w:rsidR="00585D6B" w:rsidRPr="003A348A" w:rsidRDefault="00585D6B" w:rsidP="003A348A">
      <w:pPr>
        <w:pStyle w:val="a5"/>
        <w:spacing w:line="360" w:lineRule="auto"/>
        <w:rPr>
          <w:rFonts w:eastAsia="Nimbus Roman No9 L"/>
          <w:color w:val="000000"/>
          <w:sz w:val="28"/>
          <w:szCs w:val="28"/>
        </w:rPr>
      </w:pPr>
      <w:r w:rsidRPr="003A348A">
        <w:rPr>
          <w:i/>
          <w:color w:val="000000"/>
          <w:sz w:val="28"/>
          <w:szCs w:val="28"/>
        </w:rPr>
        <w:t xml:space="preserve"> У меня будет много друзей. Я </w:t>
      </w:r>
      <w:r w:rsidR="005D16D7" w:rsidRPr="003A348A">
        <w:rPr>
          <w:i/>
          <w:color w:val="000000"/>
          <w:sz w:val="28"/>
          <w:szCs w:val="28"/>
        </w:rPr>
        <w:t xml:space="preserve">буду </w:t>
      </w:r>
      <w:r w:rsidRPr="003A348A">
        <w:rPr>
          <w:i/>
          <w:color w:val="000000"/>
          <w:sz w:val="28"/>
          <w:szCs w:val="28"/>
        </w:rPr>
        <w:t>счастлив. Я буду уверен. Родители меня будут любить. Меня не будет грызть совесть…</w:t>
      </w:r>
    </w:p>
    <w:p w14:paraId="67ADA760" w14:textId="77777777" w:rsidR="00585D6B" w:rsidRPr="003A348A" w:rsidRDefault="00585D6B" w:rsidP="003A348A">
      <w:pPr>
        <w:pStyle w:val="a5"/>
        <w:spacing w:line="360" w:lineRule="auto"/>
        <w:rPr>
          <w:b/>
          <w:bCs/>
          <w:color w:val="000000"/>
          <w:sz w:val="28"/>
          <w:szCs w:val="28"/>
        </w:rPr>
      </w:pPr>
      <w:r w:rsidRPr="003A348A">
        <w:rPr>
          <w:rFonts w:eastAsia="Nimbus Roman No9 L"/>
          <w:color w:val="000000"/>
          <w:sz w:val="28"/>
          <w:szCs w:val="28"/>
        </w:rPr>
        <w:t xml:space="preserve">       </w:t>
      </w:r>
      <w:r w:rsidRPr="003A348A">
        <w:rPr>
          <w:color w:val="000000"/>
          <w:sz w:val="28"/>
          <w:szCs w:val="28"/>
        </w:rPr>
        <w:t>Каждый из вас сейчас получит памятку с «золотыми» правилами порядочного человека. Прочтите сами, раздайте друзьям.</w:t>
      </w:r>
    </w:p>
    <w:p w14:paraId="0BFAF069" w14:textId="77777777" w:rsidR="00585D6B" w:rsidRPr="003A348A" w:rsidRDefault="00585D6B" w:rsidP="003A348A">
      <w:pPr>
        <w:pStyle w:val="1"/>
        <w:spacing w:line="360" w:lineRule="auto"/>
        <w:jc w:val="center"/>
        <w:rPr>
          <w:rFonts w:ascii="Times New Roman" w:eastAsia="Nimbus Roman No9 L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Памятка</w:t>
      </w:r>
    </w:p>
    <w:p w14:paraId="34E59A27" w14:textId="77777777" w:rsidR="00585D6B" w:rsidRPr="003A348A" w:rsidRDefault="00585D6B" w:rsidP="003A348A">
      <w:pPr>
        <w:pStyle w:val="1"/>
        <w:spacing w:line="360" w:lineRule="auto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3A348A">
        <w:rPr>
          <w:rFonts w:ascii="Times New Roman" w:eastAsia="Nimbus Roman No9 L" w:hAnsi="Times New Roman" w:cs="Times New Roman"/>
          <w:color w:val="000000"/>
          <w:sz w:val="28"/>
          <w:szCs w:val="28"/>
        </w:rPr>
        <w:t xml:space="preserve"> 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Людей с чистой совестью иногда еще называют порядочными людьми.      </w:t>
      </w:r>
    </w:p>
    <w:p w14:paraId="675791DF" w14:textId="77777777" w:rsidR="00585D6B" w:rsidRPr="003A348A" w:rsidRDefault="00585D6B" w:rsidP="003A348A">
      <w:pPr>
        <w:pStyle w:val="1"/>
        <w:spacing w:line="360" w:lineRule="auto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3A348A">
        <w:rPr>
          <w:rFonts w:ascii="Times New Roman" w:eastAsia="Arial Unicode MS" w:hAnsi="Times New Roman" w:cs="Times New Roman"/>
          <w:color w:val="000000"/>
          <w:sz w:val="28"/>
          <w:szCs w:val="28"/>
        </w:rPr>
        <w:t>Преимущества человека с чистой совестью (порядочного человека).</w:t>
      </w:r>
    </w:p>
    <w:p w14:paraId="258411B2" w14:textId="77777777" w:rsidR="00585D6B" w:rsidRPr="003A348A" w:rsidRDefault="00585D6B" w:rsidP="003A348A">
      <w:pPr>
        <w:pStyle w:val="1"/>
        <w:numPr>
          <w:ilvl w:val="0"/>
          <w:numId w:val="5"/>
        </w:numPr>
        <w:spacing w:line="360" w:lineRule="auto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3A348A">
        <w:rPr>
          <w:rFonts w:ascii="Times New Roman" w:eastAsia="Arial Unicode MS" w:hAnsi="Times New Roman" w:cs="Times New Roman"/>
          <w:color w:val="000000"/>
          <w:sz w:val="28"/>
          <w:szCs w:val="28"/>
        </w:rPr>
        <w:t>Чистая совесть обеспечивает уважение – даже низкий человек испытывает уважение к человеку порядочному.</w:t>
      </w:r>
    </w:p>
    <w:p w14:paraId="56A7B2E7" w14:textId="77777777" w:rsidR="00585D6B" w:rsidRPr="003A348A" w:rsidRDefault="00585D6B" w:rsidP="003A348A">
      <w:pPr>
        <w:pStyle w:val="1"/>
        <w:numPr>
          <w:ilvl w:val="0"/>
          <w:numId w:val="5"/>
        </w:numPr>
        <w:spacing w:line="360" w:lineRule="auto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3A348A">
        <w:rPr>
          <w:rFonts w:ascii="Times New Roman" w:eastAsia="Arial Unicode MS" w:hAnsi="Times New Roman" w:cs="Times New Roman"/>
          <w:color w:val="000000"/>
          <w:sz w:val="28"/>
          <w:szCs w:val="28"/>
        </w:rPr>
        <w:t>Чистая совесть даёт силы – для принятия справедливых решений.</w:t>
      </w:r>
    </w:p>
    <w:p w14:paraId="7A872E91" w14:textId="77777777" w:rsidR="00585D6B" w:rsidRPr="003A348A" w:rsidRDefault="00585D6B" w:rsidP="003A348A">
      <w:pPr>
        <w:pStyle w:val="1"/>
        <w:numPr>
          <w:ilvl w:val="0"/>
          <w:numId w:val="5"/>
        </w:numPr>
        <w:spacing w:line="360" w:lineRule="auto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3A348A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Чистая совесть даёт свободу – от корыстолюбия, злобы и душевной пустоты.</w:t>
      </w:r>
    </w:p>
    <w:p w14:paraId="2F126B09" w14:textId="77777777" w:rsidR="00585D6B" w:rsidRPr="003A348A" w:rsidRDefault="00585D6B" w:rsidP="003A348A">
      <w:pPr>
        <w:pStyle w:val="1"/>
        <w:numPr>
          <w:ilvl w:val="0"/>
          <w:numId w:val="5"/>
        </w:numPr>
        <w:spacing w:line="360" w:lineRule="auto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3A348A">
        <w:rPr>
          <w:rFonts w:ascii="Times New Roman" w:eastAsia="Arial Unicode MS" w:hAnsi="Times New Roman" w:cs="Times New Roman"/>
          <w:color w:val="000000"/>
          <w:sz w:val="28"/>
          <w:szCs w:val="28"/>
        </w:rPr>
        <w:t>Чистая совесть даёт возможность – видеть и ценить лучшие качества в каждом человеке.</w:t>
      </w:r>
    </w:p>
    <w:p w14:paraId="70A10392" w14:textId="77777777" w:rsidR="00585D6B" w:rsidRPr="003A348A" w:rsidRDefault="00585D6B" w:rsidP="003A348A">
      <w:pPr>
        <w:pStyle w:val="1"/>
        <w:numPr>
          <w:ilvl w:val="0"/>
          <w:numId w:val="5"/>
        </w:numPr>
        <w:spacing w:line="360" w:lineRule="auto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3A348A">
        <w:rPr>
          <w:rFonts w:ascii="Times New Roman" w:eastAsia="Arial Unicode MS" w:hAnsi="Times New Roman" w:cs="Times New Roman"/>
          <w:color w:val="000000"/>
          <w:sz w:val="28"/>
          <w:szCs w:val="28"/>
        </w:rPr>
        <w:t>Чистая совесть даёт надежду – на изменение мира к лучшему.</w:t>
      </w:r>
    </w:p>
    <w:p w14:paraId="6C12E6EE" w14:textId="77777777" w:rsidR="00585D6B" w:rsidRPr="003A348A" w:rsidRDefault="00585D6B" w:rsidP="003A348A">
      <w:pPr>
        <w:pStyle w:val="1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eastAsia="Arial Unicode MS" w:hAnsi="Times New Roman" w:cs="Times New Roman"/>
          <w:color w:val="000000"/>
          <w:sz w:val="28"/>
          <w:szCs w:val="28"/>
        </w:rPr>
        <w:t>Правила порядочных людей просты и хорошо всем известны:</w:t>
      </w:r>
    </w:p>
    <w:p w14:paraId="2C323212" w14:textId="77777777" w:rsidR="00585D6B" w:rsidRPr="003A348A" w:rsidRDefault="00585D6B" w:rsidP="003A348A">
      <w:pPr>
        <w:pStyle w:val="1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Не берите чужого без разрешения.</w:t>
      </w:r>
    </w:p>
    <w:p w14:paraId="1CB7AEE3" w14:textId="77777777" w:rsidR="00585D6B" w:rsidRPr="003A348A" w:rsidRDefault="00585D6B" w:rsidP="003A348A">
      <w:pPr>
        <w:pStyle w:val="1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Не желайте никому зла</w:t>
      </w:r>
    </w:p>
    <w:p w14:paraId="4DBD05D8" w14:textId="77777777" w:rsidR="00585D6B" w:rsidRPr="003A348A" w:rsidRDefault="00585D6B" w:rsidP="003A348A">
      <w:pPr>
        <w:pStyle w:val="1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Не допускайте грубости</w:t>
      </w:r>
    </w:p>
    <w:p w14:paraId="6795FEF7" w14:textId="77777777" w:rsidR="00585D6B" w:rsidRPr="003A348A" w:rsidRDefault="00585D6B" w:rsidP="003A348A">
      <w:pPr>
        <w:pStyle w:val="1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Во всём помогайте ближним</w:t>
      </w:r>
    </w:p>
    <w:p w14:paraId="00633F39" w14:textId="77777777" w:rsidR="00585D6B" w:rsidRPr="003A348A" w:rsidRDefault="00585D6B" w:rsidP="003A348A">
      <w:pPr>
        <w:pStyle w:val="1"/>
        <w:numPr>
          <w:ilvl w:val="0"/>
          <w:numId w:val="5"/>
        </w:numPr>
        <w:spacing w:line="360" w:lineRule="auto"/>
        <w:rPr>
          <w:rFonts w:ascii="Times New Roman" w:eastAsia="Nimbus Roman No9 L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Будьте добрым человеком</w:t>
      </w:r>
    </w:p>
    <w:p w14:paraId="7A7D19FD" w14:textId="77777777" w:rsidR="00585D6B" w:rsidRPr="003A348A" w:rsidRDefault="00585D6B" w:rsidP="003A348A">
      <w:pPr>
        <w:pStyle w:val="1"/>
        <w:spacing w:line="360" w:lineRule="auto"/>
        <w:rPr>
          <w:rFonts w:ascii="Times New Roman" w:eastAsia="Nimbus Roman No9 L" w:hAnsi="Times New Roman" w:cs="Times New Roman"/>
          <w:color w:val="000000"/>
          <w:sz w:val="28"/>
          <w:szCs w:val="28"/>
        </w:rPr>
      </w:pPr>
      <w:r w:rsidRPr="003A348A">
        <w:rPr>
          <w:rFonts w:ascii="Times New Roman" w:eastAsia="Nimbus Roman No9 L" w:hAnsi="Times New Roman" w:cs="Times New Roman"/>
          <w:color w:val="000000"/>
          <w:sz w:val="28"/>
          <w:szCs w:val="28"/>
        </w:rPr>
        <w:t xml:space="preserve"> 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>-Есть ли в памятке правила, которые вы не знали? Зачитайте.</w:t>
      </w:r>
    </w:p>
    <w:p w14:paraId="2C5AE62A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eastAsia="Nimbus Roman No9 L" w:hAnsi="Times New Roman" w:cs="Times New Roman"/>
          <w:color w:val="000000"/>
          <w:sz w:val="28"/>
          <w:szCs w:val="28"/>
        </w:rPr>
        <w:t xml:space="preserve"> 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-Можете ли вы назвать себя людьми с чистой совестью?  </w:t>
      </w:r>
    </w:p>
    <w:p w14:paraId="363CA6A9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XI</w:t>
      </w: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Рефлексия</w:t>
      </w:r>
      <w:r w:rsidRPr="003A348A">
        <w:rPr>
          <w:rFonts w:ascii="Times New Roman" w:hAnsi="Times New Roman" w:cs="Times New Roman"/>
          <w:bCs/>
          <w:i/>
          <w:color w:val="000000"/>
          <w:sz w:val="28"/>
          <w:szCs w:val="28"/>
        </w:rPr>
        <w:t>.</w:t>
      </w:r>
    </w:p>
    <w:p w14:paraId="4FD26D39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Урок сегодня был удачный, </w:t>
      </w:r>
    </w:p>
    <w:p w14:paraId="56B4F6A7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Не прошёл для вас он зря. </w:t>
      </w:r>
    </w:p>
    <w:p w14:paraId="7767416D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Cs/>
          <w:i/>
          <w:color w:val="000000"/>
          <w:sz w:val="28"/>
          <w:szCs w:val="28"/>
        </w:rPr>
        <w:t>Вы все очень постарались.</w:t>
      </w:r>
    </w:p>
    <w:p w14:paraId="4F45EDDB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Cs/>
          <w:i/>
          <w:color w:val="000000"/>
          <w:sz w:val="28"/>
          <w:szCs w:val="28"/>
        </w:rPr>
        <w:t>Вам понравилось, друзья?</w:t>
      </w:r>
    </w:p>
    <w:p w14:paraId="48C2BCC1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Сегодня я узнал…</w:t>
      </w:r>
    </w:p>
    <w:p w14:paraId="71D01BEA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Мне было интересно…</w:t>
      </w:r>
    </w:p>
    <w:p w14:paraId="57CBDE1C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Интересны были высказывания…</w:t>
      </w:r>
    </w:p>
    <w:p w14:paraId="4314CCFC" w14:textId="77777777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XII</w:t>
      </w: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Домашнее задание.</w:t>
      </w:r>
    </w:p>
    <w:p w14:paraId="3BAF02B3" w14:textId="68366485" w:rsidR="00585D6B" w:rsidRPr="003A348A" w:rsidRDefault="00585D6B" w:rsidP="003A348A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Расспросить родителей о значении совести в их жизни; подготовить ответы на вопросы и задания учебника стр.48-49.</w:t>
      </w:r>
    </w:p>
    <w:p w14:paraId="3AC270DE" w14:textId="3AE343DB" w:rsidR="00585D6B" w:rsidRPr="003A348A" w:rsidRDefault="00585D6B" w:rsidP="003A348A">
      <w:pPr>
        <w:spacing w:line="360" w:lineRule="auto"/>
        <w:jc w:val="both"/>
        <w:rPr>
          <w:rFonts w:ascii="Times New Roman" w:eastAsia="Nimbus Roman No9 L" w:hAnsi="Times New Roman" w:cs="Times New Roman"/>
          <w:color w:val="000000"/>
          <w:sz w:val="28"/>
          <w:szCs w:val="28"/>
        </w:rPr>
      </w:pPr>
      <w:r w:rsidRPr="003A348A">
        <w:rPr>
          <w:rFonts w:ascii="Times New Roman" w:eastAsia="Nimbus Roman No9 L" w:hAnsi="Times New Roman" w:cs="Times New Roman"/>
          <w:color w:val="000000"/>
          <w:sz w:val="28"/>
          <w:szCs w:val="28"/>
        </w:rPr>
        <w:t xml:space="preserve"> </w:t>
      </w:r>
      <w:r w:rsidRPr="003A348A">
        <w:rPr>
          <w:rFonts w:ascii="Times New Roman" w:eastAsia="Nimbus Roman No9 L" w:hAnsi="Times New Roman" w:cs="Times New Roman"/>
          <w:i/>
          <w:iCs/>
          <w:color w:val="000000"/>
          <w:sz w:val="28"/>
          <w:szCs w:val="28"/>
        </w:rPr>
        <w:t>Учитель: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 Расставаясь, я хочу пожелать:</w:t>
      </w:r>
    </w:p>
    <w:p w14:paraId="5070D6A7" w14:textId="44075436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Будьте честными и добрыми людьми. Наши добрые дела в итоге составляют счастье. Будьте счастливы! </w:t>
      </w:r>
    </w:p>
    <w:p w14:paraId="13E7B4FD" w14:textId="23900E0A" w:rsidR="00585D6B" w:rsidRPr="003A348A" w:rsidRDefault="00585D6B" w:rsidP="003A348A">
      <w:pPr>
        <w:pStyle w:val="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Всё в Ваших руках</w:t>
      </w:r>
      <w:r w:rsidR="005D16D7" w:rsidRPr="003A348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5D16D7"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Pr="003A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лайд 11</w:t>
      </w:r>
      <w:r w:rsidRPr="003A348A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5D16D7" w:rsidRPr="003A348A">
        <w:rPr>
          <w:rFonts w:ascii="Times New Roman" w:hAnsi="Times New Roman" w:cs="Times New Roman"/>
          <w:color w:val="000000"/>
          <w:sz w:val="28"/>
          <w:szCs w:val="28"/>
        </w:rPr>
        <w:t xml:space="preserve"> Спасибо за урок! </w:t>
      </w:r>
    </w:p>
    <w:p w14:paraId="0C3971DB" w14:textId="4768C739" w:rsidR="005D16D7" w:rsidRPr="003A348A" w:rsidRDefault="005D16D7" w:rsidP="003A348A">
      <w:pPr>
        <w:pStyle w:val="1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A348A">
        <w:rPr>
          <w:rFonts w:ascii="Times New Roman" w:hAnsi="Times New Roman" w:cs="Times New Roman"/>
          <w:color w:val="000000"/>
          <w:sz w:val="28"/>
          <w:szCs w:val="28"/>
        </w:rPr>
        <w:t>Исполнение песни «Дорогою добра»</w:t>
      </w:r>
    </w:p>
    <w:sectPr w:rsidR="005D16D7" w:rsidRPr="003A3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imbus Roman No9 L">
    <w:altName w:val="HGPMinchoE"/>
    <w:charset w:val="8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6"/>
    <w:multiLevelType w:val="multilevel"/>
    <w:tmpl w:val="00000006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2FAA3BC8"/>
    <w:multiLevelType w:val="hybridMultilevel"/>
    <w:tmpl w:val="E21CE6D0"/>
    <w:lvl w:ilvl="0" w:tplc="7FE27368">
      <w:start w:val="3"/>
      <w:numFmt w:val="upperRoman"/>
      <w:lvlText w:val="%1."/>
      <w:lvlJc w:val="left"/>
      <w:pPr>
        <w:ind w:left="1080" w:hanging="72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365"/>
    <w:rsid w:val="00016365"/>
    <w:rsid w:val="00137DCF"/>
    <w:rsid w:val="003A348A"/>
    <w:rsid w:val="00585D6B"/>
    <w:rsid w:val="005D16D7"/>
    <w:rsid w:val="009817F3"/>
    <w:rsid w:val="00D27E57"/>
    <w:rsid w:val="00F2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239BE"/>
  <w15:chartTrackingRefBased/>
  <w15:docId w15:val="{C3BB021C-06C4-4BFD-98AA-4E888BA06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D6B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5D6B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85D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uiPriority w:val="99"/>
    <w:rsid w:val="00585D6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a5">
    <w:name w:val="Обычный (веб)"/>
    <w:basedOn w:val="a"/>
    <w:uiPriority w:val="99"/>
    <w:rsid w:val="00585D6B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85D6B"/>
  </w:style>
  <w:style w:type="character" w:styleId="a6">
    <w:name w:val="Strong"/>
    <w:basedOn w:val="a0"/>
    <w:qFormat/>
    <w:rsid w:val="00585D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62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2021-02-15T17:38:00Z</dcterms:created>
  <dcterms:modified xsi:type="dcterms:W3CDTF">2021-02-17T17:54:00Z</dcterms:modified>
</cp:coreProperties>
</file>